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80DD" w14:textId="42F5F2D6" w:rsidR="00ED3354" w:rsidRDefault="00811802">
      <w:pPr>
        <w:pStyle w:val="FicheTitre"/>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58C5B4C" w14:textId="77777777" w:rsidR="00ED3354" w:rsidRDefault="00ED335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24976507" w14:textId="77777777" w:rsidR="00ED3354" w:rsidRDefault="00ED3354">
      <w:pPr>
        <w:rPr>
          <w:rFonts w:ascii="Marianne" w:hAnsi="Marianne" w:cs="Arial"/>
          <w:b/>
          <w:bCs/>
        </w:rPr>
      </w:pPr>
    </w:p>
    <w:p w14:paraId="5F0B7F1B" w14:textId="77777777" w:rsidR="009005B9" w:rsidRDefault="009005B9">
      <w:pPr>
        <w:rPr>
          <w:rFonts w:ascii="Marianne" w:hAnsi="Marianne" w:cs="Arial"/>
          <w:b/>
          <w:bCs/>
        </w:rPr>
      </w:pPr>
    </w:p>
    <w:p w14:paraId="5718062D" w14:textId="77777777" w:rsidR="009005B9" w:rsidRDefault="009005B9">
      <w:pPr>
        <w:rPr>
          <w:rFonts w:ascii="Marianne" w:hAnsi="Marianne" w:cs="Arial"/>
          <w:b/>
          <w:bCs/>
        </w:rPr>
      </w:pPr>
    </w:p>
    <w:p w14:paraId="70DC3ED1" w14:textId="3B9D36D1" w:rsidR="009005B9" w:rsidRDefault="00C608FF">
      <w:pPr>
        <w:rPr>
          <w:rFonts w:ascii="Marianne" w:hAnsi="Marianne" w:cs="Arial"/>
          <w:b/>
          <w:bCs/>
        </w:rPr>
      </w:pPr>
      <w:r>
        <w:rPr>
          <w:rFonts w:ascii="Marianne" w:hAnsi="Marianne" w:cs="Arial"/>
          <w:b/>
          <w:bCs/>
        </w:rPr>
        <w:t>Université de Rennes</w:t>
      </w:r>
    </w:p>
    <w:p w14:paraId="4C62C027" w14:textId="77777777" w:rsidR="009005B9" w:rsidRDefault="009005B9">
      <w:pPr>
        <w:rPr>
          <w:rFonts w:ascii="Marianne" w:hAnsi="Marianne" w:cs="Arial"/>
          <w:b/>
          <w:bCs/>
        </w:rPr>
      </w:pPr>
    </w:p>
    <w:p w14:paraId="03726520" w14:textId="77777777" w:rsidR="009005B9" w:rsidRDefault="009005B9">
      <w:pPr>
        <w:rPr>
          <w:rFonts w:ascii="Marianne" w:hAnsi="Marianne" w:cs="Arial"/>
          <w:b/>
          <w:bCs/>
        </w:rPr>
      </w:pPr>
    </w:p>
    <w:p w14:paraId="569E1EA4" w14:textId="4DC51546" w:rsidR="00ED3354" w:rsidRDefault="00ED3354">
      <w:pPr>
        <w:rPr>
          <w:rFonts w:ascii="Marianne" w:hAnsi="Marianne" w:cs="Arial"/>
          <w:b/>
          <w:bCs/>
        </w:rPr>
      </w:pPr>
    </w:p>
    <w:p w14:paraId="1CCE0F59" w14:textId="77777777" w:rsidR="006A7050" w:rsidRDefault="006A7050">
      <w:pPr>
        <w:rPr>
          <w:rFonts w:ascii="Marianne" w:hAnsi="Marianne" w:cs="Arial"/>
          <w:b/>
          <w:bCs/>
        </w:rPr>
      </w:pP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4B004F2" w14:textId="77777777" w:rsidR="00440AD8" w:rsidRDefault="00440AD8" w:rsidP="009005B9">
      <w:pPr>
        <w:pStyle w:val="RedTitre1"/>
        <w:keepNext/>
        <w:widowControl/>
        <w:jc w:val="left"/>
        <w:rPr>
          <w:rFonts w:ascii="Calibri" w:hAnsi="Calibri" w:cs="Calibri"/>
          <w:szCs w:val="22"/>
        </w:rPr>
      </w:pPr>
    </w:p>
    <w:p w14:paraId="58AC94CE" w14:textId="2FB592C7" w:rsidR="00B6620B" w:rsidRPr="00B6620B" w:rsidRDefault="00701F0B" w:rsidP="00B6620B">
      <w:pPr>
        <w:jc w:val="center"/>
        <w:rPr>
          <w:rFonts w:ascii="Arial" w:hAnsi="Arial" w:cs="Arial"/>
          <w:b/>
          <w:bCs/>
        </w:rPr>
      </w:pPr>
      <w:bookmarkStart w:id="0" w:name="_Hlk164431484"/>
      <w:bookmarkStart w:id="1" w:name="_Hlk216710526"/>
      <w:r w:rsidRPr="00DB3E1E">
        <w:rPr>
          <w:rFonts w:ascii="Calibri" w:hAnsi="Calibri" w:cs="Calibri"/>
          <w:szCs w:val="22"/>
        </w:rPr>
        <w:t>Acquisition</w:t>
      </w:r>
      <w:r>
        <w:rPr>
          <w:rFonts w:ascii="Calibri" w:hAnsi="Calibri" w:cs="Calibri"/>
          <w:szCs w:val="22"/>
        </w:rPr>
        <w:t xml:space="preserve">, Livraison et Mise en service </w:t>
      </w:r>
      <w:r w:rsidRPr="00DB3E1E">
        <w:rPr>
          <w:rFonts w:ascii="Calibri" w:hAnsi="Calibri" w:cs="Calibri"/>
          <w:szCs w:val="22"/>
        </w:rPr>
        <w:t>d’équipements scientifique</w:t>
      </w:r>
      <w:r>
        <w:rPr>
          <w:rFonts w:ascii="Calibri" w:hAnsi="Calibri" w:cs="Calibri"/>
          <w:szCs w:val="22"/>
        </w:rPr>
        <w:t>s</w:t>
      </w:r>
      <w:r w:rsidRPr="00DB3E1E">
        <w:rPr>
          <w:rFonts w:ascii="Calibri" w:hAnsi="Calibri" w:cs="Calibri"/>
          <w:szCs w:val="22"/>
        </w:rPr>
        <w:t xml:space="preserve"> </w:t>
      </w:r>
      <w:bookmarkStart w:id="2" w:name="__RefHeading___Toc60663_1630834294"/>
      <w:bookmarkEnd w:id="0"/>
      <w:bookmarkEnd w:id="2"/>
      <w:r>
        <w:rPr>
          <w:rFonts w:ascii="Calibri" w:hAnsi="Calibri" w:cs="Calibri"/>
          <w:szCs w:val="22"/>
        </w:rPr>
        <w:t xml:space="preserve">pour l’Université de Rennes </w:t>
      </w:r>
      <w:r w:rsidRPr="00DB3E1E">
        <w:rPr>
          <w:rFonts w:ascii="Calibri" w:hAnsi="Calibri" w:cs="Calibri"/>
          <w:szCs w:val="22"/>
        </w:rPr>
        <w:t xml:space="preserve">(CPER </w:t>
      </w:r>
      <w:r>
        <w:rPr>
          <w:rFonts w:ascii="Calibri" w:hAnsi="Calibri" w:cs="Calibri"/>
          <w:szCs w:val="22"/>
        </w:rPr>
        <w:t xml:space="preserve">GLAZ </w:t>
      </w:r>
      <w:r w:rsidRPr="00DB3E1E">
        <w:rPr>
          <w:rFonts w:ascii="Calibri" w:hAnsi="Calibri" w:cs="Calibri"/>
          <w:szCs w:val="22"/>
        </w:rPr>
        <w:t>PHASE</w:t>
      </w:r>
      <w:r>
        <w:rPr>
          <w:rFonts w:ascii="Calibri" w:hAnsi="Calibri" w:cs="Calibri"/>
          <w:szCs w:val="22"/>
        </w:rPr>
        <w:t>S</w:t>
      </w:r>
      <w:r w:rsidRPr="00DB3E1E">
        <w:rPr>
          <w:rFonts w:ascii="Calibri" w:hAnsi="Calibri" w:cs="Calibri"/>
          <w:szCs w:val="22"/>
        </w:rPr>
        <w:t xml:space="preserve"> </w:t>
      </w:r>
      <w:r>
        <w:rPr>
          <w:rFonts w:ascii="Calibri" w:hAnsi="Calibri" w:cs="Calibri"/>
          <w:szCs w:val="22"/>
        </w:rPr>
        <w:t>5a et 5b)</w:t>
      </w:r>
      <w:bookmarkEnd w:id="1"/>
    </w:p>
    <w:p w14:paraId="5BC7B55D" w14:textId="1785980A" w:rsidR="00B31CFD" w:rsidRDefault="00B31CFD">
      <w:pPr>
        <w:pStyle w:val="fcase1ertab"/>
        <w:tabs>
          <w:tab w:val="clear" w:pos="426"/>
          <w:tab w:val="left" w:pos="0"/>
        </w:tabs>
        <w:spacing w:before="120"/>
        <w:ind w:left="0" w:firstLine="0"/>
        <w:rPr>
          <w:rFonts w:ascii="Calibri" w:hAnsi="Calibri" w:cs="Calibri"/>
          <w:b/>
          <w:sz w:val="22"/>
          <w:szCs w:val="22"/>
          <w:lang w:eastAsia="ar-SA"/>
        </w:rPr>
      </w:pPr>
    </w:p>
    <w:p w14:paraId="7B2676A5" w14:textId="262F31F4" w:rsidR="00B31CFD" w:rsidRDefault="00B31CFD">
      <w:pPr>
        <w:pStyle w:val="fcase1ertab"/>
        <w:tabs>
          <w:tab w:val="clear" w:pos="426"/>
          <w:tab w:val="left" w:pos="0"/>
        </w:tabs>
        <w:spacing w:before="120"/>
        <w:ind w:left="0" w:firstLine="0"/>
        <w:rPr>
          <w:rFonts w:ascii="Marianne" w:hAnsi="Marianne" w:cs="Arial"/>
          <w:bCs/>
          <w:sz w:val="16"/>
          <w:szCs w:val="16"/>
        </w:rPr>
      </w:pPr>
    </w:p>
    <w:p w14:paraId="7B9C1935" w14:textId="2E7FEF9B" w:rsidR="00C608FF" w:rsidRDefault="00C608FF">
      <w:pPr>
        <w:pStyle w:val="fcase1ertab"/>
        <w:tabs>
          <w:tab w:val="clear" w:pos="426"/>
          <w:tab w:val="left" w:pos="0"/>
        </w:tabs>
        <w:spacing w:before="120"/>
        <w:ind w:left="0" w:firstLine="0"/>
        <w:rPr>
          <w:rFonts w:ascii="Marianne" w:hAnsi="Marianne" w:cs="Arial"/>
          <w:bCs/>
          <w:sz w:val="16"/>
          <w:szCs w:val="16"/>
        </w:rPr>
      </w:pPr>
    </w:p>
    <w:p w14:paraId="7D17CFC4" w14:textId="158A96D4" w:rsidR="00C608FF" w:rsidRDefault="00C608FF">
      <w:pPr>
        <w:pStyle w:val="fcase1ertab"/>
        <w:tabs>
          <w:tab w:val="clear" w:pos="426"/>
          <w:tab w:val="left" w:pos="0"/>
        </w:tabs>
        <w:spacing w:before="120"/>
        <w:ind w:left="0" w:firstLine="0"/>
        <w:rPr>
          <w:rFonts w:ascii="Marianne" w:hAnsi="Marianne" w:cs="Arial"/>
          <w:bCs/>
          <w:sz w:val="16"/>
          <w:szCs w:val="16"/>
        </w:rPr>
      </w:pPr>
    </w:p>
    <w:p w14:paraId="00C909FA" w14:textId="77777777" w:rsidR="00C608FF" w:rsidRDefault="00C608F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01F0B">
        <w:rPr>
          <w:rFonts w:ascii="Marianne" w:hAnsi="Marianne"/>
        </w:rPr>
      </w:r>
      <w:r w:rsidR="00701F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01F0B">
        <w:rPr>
          <w:rFonts w:ascii="Marianne" w:hAnsi="Marianne"/>
        </w:rPr>
      </w:r>
      <w:r w:rsidR="00701F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701F0B">
              <w:rPr>
                <w:rFonts w:ascii="Marianne" w:eastAsia="MS Gothic" w:hAnsi="Marianne" w:cs="Arial"/>
              </w:rPr>
            </w:r>
            <w:r w:rsidR="00701F0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701F0B">
              <w:rPr>
                <w:rFonts w:ascii="Marianne" w:eastAsia="MS Gothic" w:hAnsi="Marianne" w:cs="Arial"/>
              </w:rPr>
            </w:r>
            <w:r w:rsidR="00701F0B">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701F0B">
              <w:rPr>
                <w:rFonts w:ascii="Marianne" w:eastAsia="MS Gothic" w:hAnsi="Marianne" w:cs="Arial"/>
              </w:rPr>
            </w:r>
            <w:r w:rsidR="00701F0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701F0B">
              <w:rPr>
                <w:rFonts w:ascii="Marianne" w:hAnsi="Marianne" w:cs="Arial"/>
              </w:rPr>
            </w:r>
            <w:r w:rsidR="00701F0B">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701F0B">
              <w:rPr>
                <w:rFonts w:ascii="Marianne" w:eastAsia="MS Gothic" w:hAnsi="Marianne" w:cs="Arial"/>
              </w:rPr>
            </w:r>
            <w:r w:rsidR="00701F0B">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01F0B">
        <w:rPr>
          <w:rFonts w:ascii="Marianne" w:hAnsi="Marianne"/>
        </w:rPr>
      </w:r>
      <w:r w:rsidR="00701F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701F0B">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701F0B">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8" w:name="_Hlk167788990"/>
            <w:r>
              <w:rPr>
                <w:rFonts w:ascii="Marianne" w:hAnsi="Marianne" w:cs="Arial"/>
                <w:b/>
                <w:bCs/>
                <w:color w:val="FFFFFF"/>
                <w:sz w:val="22"/>
                <w:szCs w:val="22"/>
              </w:rPr>
              <w:lastRenderedPageBreak/>
              <w:t>E - Renseignements relatifs à l’aptitude à exercer l’activité professionnelle concernée par le contrat</w:t>
            </w:r>
          </w:p>
        </w:tc>
      </w:tr>
      <w:bookmarkEnd w:id="8"/>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pour </w:t>
            </w:r>
            <w:r>
              <w:rPr>
                <w:rFonts w:ascii="Marianne" w:hAnsi="Marianne" w:cs="Arial"/>
                <w:sz w:val="14"/>
              </w:rPr>
              <w:lastRenderedPageBreak/>
              <w:t>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01F0B">
        <w:rPr>
          <w:rFonts w:ascii="Marianne" w:hAnsi="Marianne"/>
        </w:rPr>
      </w:r>
      <w:r w:rsidR="00701F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proofErr w:type="gramStart"/>
            <w:r>
              <w:rPr>
                <w:rFonts w:ascii="Marianne" w:hAnsi="Marianne" w:cs="Arial"/>
                <w:b/>
              </w:rPr>
              <w:t>du</w:t>
            </w:r>
            <w:proofErr w:type="gramEnd"/>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11F0FF7A" w:rsidR="00ED3354" w:rsidRDefault="00927BAF" w:rsidP="00A53B6B">
          <w:pPr>
            <w:shd w:val="clear" w:color="auto" w:fill="66CCFF"/>
            <w:snapToGrid w:val="0"/>
            <w:jc w:val="center"/>
            <w:rPr>
              <w:rFonts w:ascii="Marianne" w:hAnsi="Marianne" w:cs="Arial"/>
              <w:b/>
              <w:bCs/>
            </w:rPr>
          </w:pPr>
          <w:r>
            <w:rPr>
              <w:rFonts w:ascii="Marianne" w:hAnsi="Marianne" w:cs="Arial"/>
              <w:b/>
              <w:bCs/>
            </w:rPr>
            <w:t>20250</w:t>
          </w:r>
          <w:r w:rsidR="00701F0B">
            <w:rPr>
              <w:rFonts w:ascii="Marianne" w:hAnsi="Marianne" w:cs="Arial"/>
              <w:b/>
              <w:bCs/>
            </w:rPr>
            <w:t>69AO</w:t>
          </w:r>
          <w:r>
            <w:rPr>
              <w:rFonts w:ascii="Marianne" w:hAnsi="Marianne" w:cs="Arial"/>
              <w:b/>
              <w:bCs/>
            </w:rPr>
            <w:t>F</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440AD8"/>
    <w:rsid w:val="00595519"/>
    <w:rsid w:val="006554A6"/>
    <w:rsid w:val="006A7050"/>
    <w:rsid w:val="00701F0B"/>
    <w:rsid w:val="00811802"/>
    <w:rsid w:val="008B73EE"/>
    <w:rsid w:val="008C72F3"/>
    <w:rsid w:val="009005B9"/>
    <w:rsid w:val="00927BAF"/>
    <w:rsid w:val="00A53B6B"/>
    <w:rsid w:val="00B31CFD"/>
    <w:rsid w:val="00B6620B"/>
    <w:rsid w:val="00C608FF"/>
    <w:rsid w:val="00C62F75"/>
    <w:rsid w:val="00D148D9"/>
    <w:rsid w:val="00ED3354"/>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285B0F7F-46AB-463E-AA5D-534700B9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0AA-5A2C-4BA9-817A-8AFB9C96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3619</Words>
  <Characters>19908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23481</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Estelle Aubin</cp:lastModifiedBy>
  <cp:revision>8</cp:revision>
  <cp:lastPrinted>2023-09-26T08:15:00Z</cp:lastPrinted>
  <dcterms:created xsi:type="dcterms:W3CDTF">2025-04-03T08:57:00Z</dcterms:created>
  <dcterms:modified xsi:type="dcterms:W3CDTF">2025-12-15T16:06:00Z</dcterms:modified>
</cp:coreProperties>
</file>